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5FBBFFEB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bookmarkStart w:id="0" w:name="_GoBack"/>
      <w:bookmarkEnd w:id="0"/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142991">
        <w:rPr>
          <w:rFonts w:ascii="Arial" w:hAnsi="Arial" w:cs="Arial"/>
          <w:sz w:val="22"/>
          <w:szCs w:val="22"/>
          <w:lang w:val="pl-PL"/>
        </w:rPr>
        <w:t>2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647A6C4A" w:rsidR="009C2813" w:rsidRDefault="00142991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42991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Gawłuszowice – Chrząstów – Mielec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142991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142991">
        <w:rPr>
          <w:rFonts w:ascii="Arial" w:hAnsi="Arial" w:cs="Arial"/>
          <w:b/>
          <w:bCs/>
          <w:sz w:val="22"/>
          <w:szCs w:val="22"/>
          <w:lang w:val="pl-PL" w:eastAsia="pl-PL"/>
        </w:rPr>
        <w:t>Chrząstów i Złotniki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DF0E7" w14:textId="77777777" w:rsidR="00940E60" w:rsidRDefault="00940E60" w:rsidP="00AC1A4B">
      <w:r>
        <w:separator/>
      </w:r>
    </w:p>
  </w:endnote>
  <w:endnote w:type="continuationSeparator" w:id="0">
    <w:p w14:paraId="2668E311" w14:textId="77777777" w:rsidR="00940E60" w:rsidRDefault="00940E6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474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474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5B1B6" w14:textId="77777777" w:rsidR="00940E60" w:rsidRDefault="00940E60" w:rsidP="00AC1A4B">
      <w:r>
        <w:separator/>
      </w:r>
    </w:p>
  </w:footnote>
  <w:footnote w:type="continuationSeparator" w:id="0">
    <w:p w14:paraId="5FFCBB4E" w14:textId="77777777" w:rsidR="00940E60" w:rsidRDefault="00940E6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D43F4B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474BA">
      <w:rPr>
        <w:rFonts w:ascii="Calibri" w:hAnsi="Calibri"/>
        <w:b/>
        <w:bCs/>
        <w:color w:val="4F81BD"/>
        <w:sz w:val="18"/>
        <w:szCs w:val="18"/>
        <w:lang w:val="pl-PL" w:eastAsia="ar-SA"/>
      </w:rPr>
      <w:t>55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544D8-FC11-48EE-8492-645D6F16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2020-12-14T07:24:00Z</cp:lastPrinted>
  <dcterms:created xsi:type="dcterms:W3CDTF">2021-02-17T13:18:00Z</dcterms:created>
  <dcterms:modified xsi:type="dcterms:W3CDTF">2022-07-19T08:34:00Z</dcterms:modified>
</cp:coreProperties>
</file>